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8E4CF2">
              <w:rPr>
                <w:b/>
                <w:sz w:val="18"/>
                <w:szCs w:val="18"/>
                <w:lang w:val="it-IT"/>
              </w:rPr>
            </w:r>
            <w:r w:rsidR="008E4CF2">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4077E8">
              <w:rPr>
                <w:b/>
                <w:sz w:val="18"/>
                <w:szCs w:val="18"/>
                <w:lang w:val="it-IT"/>
              </w:rPr>
              <w:t>2</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4077E8" w:rsidRPr="004077E8">
              <w:rPr>
                <w:b/>
                <w:bCs/>
                <w:sz w:val="18"/>
                <w:szCs w:val="18"/>
                <w:lang w:val="it-IT"/>
              </w:rPr>
              <w:t>8620821E87</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8E4CF2"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8E4CF2"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8E4CF2"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8E4CF2">
        <w:rPr>
          <w:rFonts w:eastAsia="Arial Unicode MS"/>
          <w:sz w:val="18"/>
          <w:szCs w:val="18"/>
          <w:lang w:val="it-IT"/>
        </w:rPr>
      </w:r>
      <w:r w:rsidR="008E4CF2">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8E4CF2">
        <w:rPr>
          <w:rFonts w:eastAsia="Arial Unicode MS"/>
          <w:sz w:val="18"/>
          <w:szCs w:val="18"/>
          <w:lang w:val="it-IT"/>
        </w:rPr>
      </w:r>
      <w:r w:rsidR="008E4CF2">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8E4CF2">
        <w:rPr>
          <w:rFonts w:eastAsia="Arial Unicode MS"/>
          <w:sz w:val="18"/>
          <w:szCs w:val="18"/>
          <w:lang w:val="it-IT"/>
        </w:rPr>
      </w:r>
      <w:r w:rsidR="008E4CF2">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8E4CF2">
        <w:rPr>
          <w:rFonts w:eastAsia="Arial Unicode MS"/>
          <w:sz w:val="18"/>
          <w:szCs w:val="18"/>
          <w:lang w:val="it-IT"/>
        </w:rPr>
      </w:r>
      <w:r w:rsidR="008E4CF2">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8E4CF2">
        <w:rPr>
          <w:b/>
          <w:bCs/>
          <w:sz w:val="18"/>
          <w:szCs w:val="18"/>
          <w:lang w:val="it-IT"/>
        </w:rPr>
      </w:r>
      <w:r w:rsidR="008E4CF2">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8E4CF2">
        <w:rPr>
          <w:sz w:val="18"/>
          <w:szCs w:val="18"/>
          <w:lang w:val="it-IT"/>
        </w:rPr>
      </w:r>
      <w:r w:rsidR="008E4CF2">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8E4CF2">
        <w:rPr>
          <w:b/>
          <w:sz w:val="18"/>
          <w:szCs w:val="18"/>
          <w:lang w:val="it-IT"/>
        </w:rPr>
      </w:r>
      <w:r w:rsidR="008E4CF2">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8E4CF2">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8E4CF2">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8E4CF2">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8E4CF2"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8E4CF2"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8E4CF2"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8E4CF2"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8E4CF2">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8E4CF2"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8E4CF2"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077E8"/>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4CF2"/>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2276EB3F"/>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4CD3C-A827-4DBA-9CB5-5623652F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316CFF73.dotm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2021-02-25T09:50:00Z</dcterms:modified>
</cp:coreProperties>
</file>